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77957428"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6C152B">
        <w:rPr>
          <w:rFonts w:ascii="Fira Sans" w:hAnsi="Fira Sans" w:cs="Arial"/>
          <w:bCs/>
          <w:sz w:val="22"/>
          <w:szCs w:val="22"/>
          <w:lang w:eastAsia="en-US"/>
        </w:rPr>
        <w:t>6</w:t>
      </w:r>
      <w:r>
        <w:rPr>
          <w:rFonts w:ascii="Fira Sans" w:hAnsi="Fira Sans" w:cs="Arial"/>
          <w:bCs/>
          <w:sz w:val="22"/>
          <w:szCs w:val="22"/>
          <w:lang w:eastAsia="en-US"/>
        </w:rPr>
        <w:t xml:space="preserve"> : </w:t>
      </w:r>
      <w:r w:rsidR="006C152B">
        <w:rPr>
          <w:rFonts w:ascii="Fira Sans" w:hAnsi="Fira Sans" w:cs="Arial"/>
          <w:bCs/>
          <w:sz w:val="22"/>
          <w:szCs w:val="22"/>
          <w:lang w:eastAsia="en-US"/>
        </w:rPr>
        <w:t>Peinture Nettoyage</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5"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6"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 xml:space="preserve">Conformément à </w:t>
      </w:r>
      <w:r w:rsidRPr="00A64DFA">
        <w:rPr>
          <w:rFonts w:ascii="Fira Sans" w:hAnsi="Fira Sans" w:cs="Arial"/>
          <w:i/>
          <w:sz w:val="22"/>
          <w:szCs w:val="22"/>
          <w:highlight w:val="yellow"/>
        </w:rPr>
        <w:lastRenderedPageBreak/>
        <w:t>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64E0E" w14:textId="77777777" w:rsidR="006C152B" w:rsidRDefault="006C15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106C2978"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w:t>
          </w:r>
          <w:r w:rsidR="006C152B">
            <w:rPr>
              <w:rFonts w:ascii="Fira Sans" w:hAnsi="Fira Sans" w:cs="Arial"/>
              <w:b/>
              <w:i/>
            </w:rPr>
            <w:t xml:space="preserve"> </w:t>
          </w:r>
          <w:r w:rsidR="006C152B">
            <w:rPr>
              <w:rFonts w:ascii="Fira Sans" w:hAnsi="Fira Sans" w:cs="Arial"/>
              <w:b/>
              <w:i/>
            </w:rPr>
            <w:t>6</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6BCF" w14:textId="77777777" w:rsidR="006C152B" w:rsidRDefault="006C15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13FD2" w14:textId="77777777" w:rsidR="006C152B" w:rsidRDefault="006C152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8425" w14:textId="77777777" w:rsidR="006C152B" w:rsidRDefault="006C15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6C2F" w14:textId="77777777" w:rsidR="006C152B" w:rsidRDefault="006C1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A3722"/>
    <w:rsid w:val="002C2CA3"/>
    <w:rsid w:val="002C4B3E"/>
    <w:rsid w:val="002C5659"/>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63ABE"/>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152B"/>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public@arles.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rles.cci.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1086</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7051</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2025-01-08T15:24:00Z</dcterms:created>
  <dcterms:modified xsi:type="dcterms:W3CDTF">2025-01-08T15:24:00Z</dcterms:modified>
</cp:coreProperties>
</file>